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3B767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96553">
        <w:rPr>
          <w:rFonts w:ascii="Garamond" w:hAnsi="Garamond"/>
          <w:sz w:val="24"/>
          <w:szCs w:val="24"/>
        </w:rPr>
        <w:t>4</w:t>
      </w:r>
      <w:r w:rsidR="005466B3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1A40A57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466B3" w:rsidRPr="004635A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https://zakazky.zcu.cz/contract_display_6407.html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795439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466B3">
        <w:rPr>
          <w:rFonts w:ascii="Garamond" w:hAnsi="Garamond" w:cs="Arial"/>
          <w:b/>
          <w:sz w:val="22"/>
          <w:szCs w:val="22"/>
        </w:rPr>
        <w:t>22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E96553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667C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FB7FA" w14:textId="77777777" w:rsidR="001545C7" w:rsidRDefault="001545C7" w:rsidP="00795AAC">
      <w:r>
        <w:separator/>
      </w:r>
    </w:p>
  </w:endnote>
  <w:endnote w:type="continuationSeparator" w:id="0">
    <w:p w14:paraId="04B4C305" w14:textId="77777777" w:rsidR="001545C7" w:rsidRDefault="001545C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1F1CF" w14:textId="77777777" w:rsidR="001545C7" w:rsidRDefault="001545C7" w:rsidP="00795AAC">
      <w:r>
        <w:separator/>
      </w:r>
    </w:p>
  </w:footnote>
  <w:footnote w:type="continuationSeparator" w:id="0">
    <w:p w14:paraId="6F5F0042" w14:textId="77777777" w:rsidR="001545C7" w:rsidRDefault="001545C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0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4vePDuQz1di2bKrHymLAdLP9hZms6a5JRbxNx8uaMaM=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IJiGgTX3Ooy+icENP5iRraXQpe7eEcy7fYIv8A+zgOw=</DigestValue>
    </Reference>
  </SignedInfo>
  <SignatureValue>RmyYvwWHvggEo+kA2o1dvlAuwV+vRZTT9rTs6QAwjI6WgIY7keDZmc4XM9A3AsWYa65J9A5Jt9vs
U3HmFEkYytIARNc9vyptxEdkMuOEVTmF2rnZvOF0EwyImhzL1KFBzXVLGCejSIJFxHc8Zfmwy4IK
BJpd6g+oqpo7GjGpblqPwmnUOZsfU1l8F5yURMh5D3qIv5t0hZnp5wOrdR5bOXNTDx7+i0jb38iH
8zBxoKeTvcLLdyEy57jnQgP7nDkfqYB2tQ6YUwDYBUy7VUjqbS3dcAqlRYW8b/WjkukBeYBejIay
V06Gddg4VD6X2RFp+so+iBntU0M6rjC0njf1GA==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nIt7eZDqqq+8q7t1CtpEXO1iC0sFlbPWQT732Rtghl0=</DigestValue>
      </Reference>
      <Reference URI="/word/document.xml?ContentType=application/vnd.openxmlformats-officedocument.wordprocessingml.document.main+xml">
        <DigestMethod Algorithm="http://www.w3.org/2001/04/xmlenc#sha256"/>
        <DigestValue>v5mncSIbke7J4lmAw30y3wzBXrX/UDvBMjy0yDXUWho=</DigestValue>
      </Reference>
      <Reference URI="/word/endnotes.xml?ContentType=application/vnd.openxmlformats-officedocument.wordprocessingml.endnotes+xml">
        <DigestMethod Algorithm="http://www.w3.org/2001/04/xmlenc#sha256"/>
        <DigestValue>5lvIBCJeFJyMrKzmOSS+flb+t4wnTr4SjbzeYR30BIA=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pin9S0ZMYPeRvo0GCVYU3v1QZUBh4/qGwRXzaSnhTBA=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iSMoDf9/oRG7czXLpKdXteArCk7yfDunyab+pY26PvA=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2023-11-06T10:37:50Z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2023-11-06T10:37:50Z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50</cp:revision>
  <cp:lastPrinted>2018-08-08T13:48:00Z</cp:lastPrinted>
  <dcterms:created xsi:type="dcterms:W3CDTF">2022-05-19T08:18:00Z</dcterms:created>
  <dcterms:modified xsi:type="dcterms:W3CDTF">2023-11-06T10:37:00Z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